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4B3" w:rsidRDefault="000934B3" w:rsidP="000934B3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353535"/>
          <w:lang w:val="en-US"/>
        </w:rPr>
      </w:pPr>
      <w:r>
        <w:rPr>
          <w:rFonts w:ascii="Helvetica" w:hAnsi="Helvetica" w:cs="Helvetica"/>
          <w:color w:val="353535"/>
          <w:lang w:val="en-US"/>
        </w:rPr>
        <w:t xml:space="preserve">Body Rhythm Factory </w:t>
      </w:r>
      <w:proofErr w:type="spellStart"/>
      <w:r>
        <w:rPr>
          <w:rFonts w:ascii="Helvetica" w:hAnsi="Helvetica" w:cs="Helvetica"/>
          <w:color w:val="353535"/>
          <w:lang w:val="en-US"/>
        </w:rPr>
        <w:t>spillede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den </w:t>
      </w:r>
      <w:proofErr w:type="spellStart"/>
      <w:r>
        <w:rPr>
          <w:rFonts w:ascii="Helvetica" w:hAnsi="Helvetica" w:cs="Helvetica"/>
          <w:color w:val="353535"/>
          <w:lang w:val="en-US"/>
        </w:rPr>
        <w:t>første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lang w:val="en-US"/>
        </w:rPr>
        <w:t>koncert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lang w:val="en-US"/>
        </w:rPr>
        <w:t>i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2008</w:t>
      </w:r>
    </w:p>
    <w:p w:rsidR="000934B3" w:rsidRDefault="000934B3" w:rsidP="000934B3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353535"/>
          <w:lang w:val="en-US"/>
        </w:rPr>
      </w:pPr>
      <w:proofErr w:type="spellStart"/>
      <w:r>
        <w:rPr>
          <w:rFonts w:ascii="Helvetica" w:hAnsi="Helvetica" w:cs="Helvetica"/>
          <w:color w:val="353535"/>
          <w:lang w:val="en-US"/>
        </w:rPr>
        <w:t>Siden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lang w:val="en-US"/>
        </w:rPr>
        <w:t>er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lang w:val="en-US"/>
        </w:rPr>
        <w:t>det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lang w:val="en-US"/>
        </w:rPr>
        <w:t>blevet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lang w:val="en-US"/>
        </w:rPr>
        <w:t>til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mere end 700 shows </w:t>
      </w:r>
      <w:proofErr w:type="spellStart"/>
      <w:r>
        <w:rPr>
          <w:rFonts w:ascii="Helvetica" w:hAnsi="Helvetica" w:cs="Helvetica"/>
          <w:color w:val="353535"/>
          <w:lang w:val="en-US"/>
        </w:rPr>
        <w:t>rundt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lang w:val="en-US"/>
        </w:rPr>
        <w:t>i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lang w:val="en-US"/>
        </w:rPr>
        <w:t>verden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. </w:t>
      </w:r>
    </w:p>
    <w:p w:rsidR="000934B3" w:rsidRDefault="000934B3" w:rsidP="000934B3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353535"/>
          <w:lang w:val="en-US"/>
        </w:rPr>
      </w:pPr>
      <w:r>
        <w:rPr>
          <w:rFonts w:ascii="Helvetica" w:hAnsi="Helvetica" w:cs="Helvetica"/>
          <w:color w:val="353535"/>
          <w:lang w:val="en-US"/>
        </w:rPr>
        <w:t xml:space="preserve">Et </w:t>
      </w:r>
      <w:proofErr w:type="spellStart"/>
      <w:r>
        <w:rPr>
          <w:rFonts w:ascii="Helvetica" w:hAnsi="Helvetica" w:cs="Helvetica"/>
          <w:color w:val="353535"/>
          <w:lang w:val="en-US"/>
        </w:rPr>
        <w:t>turne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lang w:val="en-US"/>
        </w:rPr>
        <w:t>eventyr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der </w:t>
      </w:r>
      <w:proofErr w:type="spellStart"/>
      <w:r>
        <w:rPr>
          <w:rFonts w:ascii="Helvetica" w:hAnsi="Helvetica" w:cs="Helvetica"/>
          <w:color w:val="353535"/>
          <w:lang w:val="en-US"/>
        </w:rPr>
        <w:t>har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lang w:val="en-US"/>
        </w:rPr>
        <w:t>budt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lang w:val="en-US"/>
        </w:rPr>
        <w:t>på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alt </w:t>
      </w:r>
      <w:proofErr w:type="spellStart"/>
      <w:proofErr w:type="gramStart"/>
      <w:r>
        <w:rPr>
          <w:rFonts w:ascii="Helvetica" w:hAnsi="Helvetica" w:cs="Helvetica"/>
          <w:color w:val="353535"/>
          <w:lang w:val="en-US"/>
        </w:rPr>
        <w:t>fra</w:t>
      </w:r>
      <w:proofErr w:type="spellEnd"/>
      <w:proofErr w:type="gramEnd"/>
      <w:r>
        <w:rPr>
          <w:rFonts w:ascii="Helvetica" w:hAnsi="Helvetica" w:cs="Helvetica"/>
          <w:color w:val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lang w:val="en-US"/>
        </w:rPr>
        <w:t>skolekoncerter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lang w:val="en-US"/>
        </w:rPr>
        <w:t>i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lang w:val="en-US"/>
        </w:rPr>
        <w:t>gymnastiksale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, </w:t>
      </w:r>
      <w:proofErr w:type="spellStart"/>
      <w:r>
        <w:rPr>
          <w:rFonts w:ascii="Helvetica" w:hAnsi="Helvetica" w:cs="Helvetica"/>
          <w:color w:val="353535"/>
          <w:lang w:val="en-US"/>
        </w:rPr>
        <w:t>til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firma events </w:t>
      </w:r>
      <w:proofErr w:type="spellStart"/>
      <w:r>
        <w:rPr>
          <w:rFonts w:ascii="Helvetica" w:hAnsi="Helvetica" w:cs="Helvetica"/>
          <w:color w:val="353535"/>
          <w:lang w:val="en-US"/>
        </w:rPr>
        <w:t>rundt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lang w:val="en-US"/>
        </w:rPr>
        <w:t>i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lang w:val="en-US"/>
        </w:rPr>
        <w:t>skandinavien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, </w:t>
      </w:r>
      <w:proofErr w:type="spellStart"/>
      <w:r>
        <w:rPr>
          <w:rFonts w:ascii="Helvetica" w:hAnsi="Helvetica" w:cs="Helvetica"/>
          <w:color w:val="353535"/>
          <w:lang w:val="en-US"/>
        </w:rPr>
        <w:t>turneer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lang w:val="en-US"/>
        </w:rPr>
        <w:t>i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Kina, Live TV </w:t>
      </w:r>
      <w:proofErr w:type="spellStart"/>
      <w:r>
        <w:rPr>
          <w:rFonts w:ascii="Helvetica" w:hAnsi="Helvetica" w:cs="Helvetica"/>
          <w:color w:val="353535"/>
          <w:lang w:val="en-US"/>
        </w:rPr>
        <w:t>optræden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for </w:t>
      </w:r>
      <w:proofErr w:type="spellStart"/>
      <w:r>
        <w:rPr>
          <w:rFonts w:ascii="Helvetica" w:hAnsi="Helvetica" w:cs="Helvetica"/>
          <w:color w:val="353535"/>
          <w:lang w:val="en-US"/>
        </w:rPr>
        <w:t>millioner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lang w:val="en-US"/>
        </w:rPr>
        <w:t>af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lang w:val="en-US"/>
        </w:rPr>
        <w:t>Italienere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lang w:val="en-US"/>
        </w:rPr>
        <w:t>og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lang w:val="en-US"/>
        </w:rPr>
        <w:t>udsolgte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lang w:val="en-US"/>
        </w:rPr>
        <w:t>koncerthuse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lang w:val="en-US"/>
        </w:rPr>
        <w:t>rundt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lang w:val="en-US"/>
        </w:rPr>
        <w:t>i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lang w:val="en-US"/>
        </w:rPr>
        <w:t>europa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.  </w:t>
      </w:r>
    </w:p>
    <w:p w:rsidR="000934B3" w:rsidRDefault="000934B3" w:rsidP="000934B3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353535"/>
          <w:lang w:val="en-US"/>
        </w:rPr>
      </w:pPr>
      <w:proofErr w:type="spellStart"/>
      <w:r>
        <w:rPr>
          <w:rFonts w:ascii="Helvetica" w:hAnsi="Helvetica" w:cs="Helvetica"/>
          <w:color w:val="353535"/>
          <w:lang w:val="en-US"/>
        </w:rPr>
        <w:t>Gruppen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lang w:val="en-US"/>
        </w:rPr>
        <w:t>modtog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lang w:val="en-US"/>
        </w:rPr>
        <w:t>i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353535"/>
          <w:lang w:val="en-US"/>
        </w:rPr>
        <w:t>2013 den</w:t>
      </w:r>
      <w:proofErr w:type="gramEnd"/>
      <w:r>
        <w:rPr>
          <w:rFonts w:ascii="Helvetica" w:hAnsi="Helvetica" w:cs="Helvetica"/>
          <w:color w:val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lang w:val="en-US"/>
        </w:rPr>
        <w:t>præstigefulde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YAMA Award for "</w:t>
      </w:r>
      <w:proofErr w:type="spellStart"/>
      <w:r>
        <w:rPr>
          <w:rFonts w:ascii="Helvetica" w:hAnsi="Helvetica" w:cs="Helvetica"/>
          <w:color w:val="353535"/>
          <w:lang w:val="en-US"/>
        </w:rPr>
        <w:t>verdens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lang w:val="en-US"/>
        </w:rPr>
        <w:t>bedste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lang w:val="en-US"/>
        </w:rPr>
        <w:t>koncertproduktion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for </w:t>
      </w:r>
      <w:proofErr w:type="spellStart"/>
      <w:r>
        <w:rPr>
          <w:rFonts w:ascii="Helvetica" w:hAnsi="Helvetica" w:cs="Helvetica"/>
          <w:color w:val="353535"/>
          <w:lang w:val="en-US"/>
        </w:rPr>
        <w:t>børn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lang w:val="en-US"/>
        </w:rPr>
        <w:t>og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lang w:val="en-US"/>
        </w:rPr>
        <w:t>unge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" </w:t>
      </w:r>
      <w:proofErr w:type="spellStart"/>
      <w:r>
        <w:rPr>
          <w:rFonts w:ascii="Helvetica" w:hAnsi="Helvetica" w:cs="Helvetica"/>
          <w:color w:val="353535"/>
          <w:lang w:val="en-US"/>
        </w:rPr>
        <w:t>ved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en </w:t>
      </w:r>
      <w:proofErr w:type="spellStart"/>
      <w:r>
        <w:rPr>
          <w:rFonts w:ascii="Helvetica" w:hAnsi="Helvetica" w:cs="Helvetica"/>
          <w:color w:val="353535"/>
          <w:lang w:val="en-US"/>
        </w:rPr>
        <w:t>ceramoni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lang w:val="en-US"/>
        </w:rPr>
        <w:t>i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lang w:val="en-US"/>
        </w:rPr>
        <w:t>Bruxelles</w:t>
      </w:r>
      <w:proofErr w:type="spellEnd"/>
      <w:r>
        <w:rPr>
          <w:rFonts w:ascii="Helvetica" w:hAnsi="Helvetica" w:cs="Helvetica"/>
          <w:color w:val="353535"/>
          <w:lang w:val="en-US"/>
        </w:rPr>
        <w:t>.</w:t>
      </w:r>
    </w:p>
    <w:p w:rsidR="000934B3" w:rsidRDefault="000934B3" w:rsidP="000934B3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353535"/>
          <w:lang w:val="en-US"/>
        </w:rPr>
      </w:pPr>
      <w:proofErr w:type="spellStart"/>
      <w:r>
        <w:rPr>
          <w:rFonts w:ascii="Helvetica" w:hAnsi="Helvetica" w:cs="Helvetica"/>
          <w:color w:val="353535"/>
          <w:lang w:val="en-US"/>
        </w:rPr>
        <w:t>Prisen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lang w:val="en-US"/>
        </w:rPr>
        <w:t>uddeles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</w:t>
      </w:r>
      <w:proofErr w:type="spellStart"/>
      <w:proofErr w:type="gramStart"/>
      <w:r>
        <w:rPr>
          <w:rFonts w:ascii="Helvetica" w:hAnsi="Helvetica" w:cs="Helvetica"/>
          <w:color w:val="353535"/>
          <w:lang w:val="en-US"/>
        </w:rPr>
        <w:t>af</w:t>
      </w:r>
      <w:proofErr w:type="spellEnd"/>
      <w:proofErr w:type="gramEnd"/>
      <w:r>
        <w:rPr>
          <w:rFonts w:ascii="Helvetica" w:hAnsi="Helvetica" w:cs="Helvetica"/>
          <w:color w:val="353535"/>
          <w:lang w:val="en-US"/>
        </w:rPr>
        <w:t xml:space="preserve"> en </w:t>
      </w:r>
      <w:proofErr w:type="spellStart"/>
      <w:r>
        <w:rPr>
          <w:rFonts w:ascii="Helvetica" w:hAnsi="Helvetica" w:cs="Helvetica"/>
          <w:color w:val="353535"/>
          <w:lang w:val="en-US"/>
        </w:rPr>
        <w:t>internationalt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lang w:val="en-US"/>
        </w:rPr>
        <w:t>producentnetværk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der </w:t>
      </w:r>
      <w:proofErr w:type="spellStart"/>
      <w:r>
        <w:rPr>
          <w:rFonts w:ascii="Helvetica" w:hAnsi="Helvetica" w:cs="Helvetica"/>
          <w:color w:val="353535"/>
          <w:lang w:val="en-US"/>
        </w:rPr>
        <w:t>årligt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lang w:val="en-US"/>
        </w:rPr>
        <w:t>står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bag mere en 35.000 </w:t>
      </w:r>
      <w:proofErr w:type="spellStart"/>
      <w:r>
        <w:rPr>
          <w:rFonts w:ascii="Helvetica" w:hAnsi="Helvetica" w:cs="Helvetica"/>
          <w:color w:val="353535"/>
          <w:lang w:val="en-US"/>
        </w:rPr>
        <w:t>koncerter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lang w:val="en-US"/>
        </w:rPr>
        <w:t>på</w:t>
      </w:r>
      <w:proofErr w:type="spellEnd"/>
      <w:r>
        <w:rPr>
          <w:rFonts w:ascii="Helvetica" w:hAnsi="Helvetica" w:cs="Helvetica"/>
          <w:color w:val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lang w:val="en-US"/>
        </w:rPr>
        <w:t>verdensplan</w:t>
      </w:r>
      <w:proofErr w:type="spellEnd"/>
      <w:r>
        <w:rPr>
          <w:rFonts w:ascii="Helvetica" w:hAnsi="Helvetica" w:cs="Helvetica"/>
          <w:color w:val="353535"/>
          <w:lang w:val="en-US"/>
        </w:rPr>
        <w:t>. JMI.net</w:t>
      </w:r>
    </w:p>
    <w:p w:rsidR="000934B3" w:rsidRDefault="000934B3" w:rsidP="000934B3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353535"/>
          <w:u w:color="353535"/>
          <w:lang w:val="en-US"/>
        </w:rPr>
      </w:pPr>
    </w:p>
    <w:p w:rsidR="000934B3" w:rsidRDefault="000934B3" w:rsidP="000934B3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353535"/>
          <w:u w:color="353535"/>
          <w:lang w:val="en-US"/>
        </w:rPr>
      </w:pPr>
      <w:r>
        <w:rPr>
          <w:rFonts w:ascii="Helvetica" w:hAnsi="Helvetica" w:cs="Helvetica"/>
          <w:color w:val="353535"/>
          <w:u w:color="353535"/>
          <w:lang w:val="en-US"/>
        </w:rPr>
        <w:t xml:space="preserve">Body Rhythm Factory </w:t>
      </w: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er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musik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blandet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 xml:space="preserve"> med entertainment </w:t>
      </w:r>
      <w:proofErr w:type="spellStart"/>
      <w:proofErr w:type="gramStart"/>
      <w:r>
        <w:rPr>
          <w:rFonts w:ascii="Helvetica" w:hAnsi="Helvetica" w:cs="Helvetica"/>
          <w:color w:val="353535"/>
          <w:u w:color="353535"/>
          <w:lang w:val="en-US"/>
        </w:rPr>
        <w:t>og</w:t>
      </w:r>
      <w:proofErr w:type="spellEnd"/>
      <w:proofErr w:type="gramEnd"/>
      <w:r>
        <w:rPr>
          <w:rFonts w:ascii="Helvetica" w:hAnsi="Helvetica" w:cs="Helvetica"/>
          <w:color w:val="353535"/>
          <w:u w:color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publikums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interaktioner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 xml:space="preserve">. </w:t>
      </w:r>
    </w:p>
    <w:p w:rsidR="000934B3" w:rsidRDefault="000934B3" w:rsidP="000934B3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353535"/>
          <w:u w:color="353535"/>
          <w:lang w:val="en-US"/>
        </w:rPr>
      </w:pPr>
      <w:r>
        <w:rPr>
          <w:rFonts w:ascii="Helvetica" w:hAnsi="Helvetica" w:cs="Helvetica"/>
          <w:color w:val="353535"/>
          <w:u w:color="353535"/>
          <w:lang w:val="en-US"/>
        </w:rPr>
        <w:t xml:space="preserve">En </w:t>
      </w:r>
      <w:proofErr w:type="spellStart"/>
      <w:proofErr w:type="gramStart"/>
      <w:r>
        <w:rPr>
          <w:rFonts w:ascii="Helvetica" w:hAnsi="Helvetica" w:cs="Helvetica"/>
          <w:color w:val="353535"/>
          <w:u w:color="353535"/>
          <w:lang w:val="en-US"/>
        </w:rPr>
        <w:t>af</w:t>
      </w:r>
      <w:proofErr w:type="spellEnd"/>
      <w:proofErr w:type="gramEnd"/>
      <w:r>
        <w:rPr>
          <w:rFonts w:ascii="Helvetica" w:hAnsi="Helvetica" w:cs="Helvetica"/>
          <w:color w:val="353535"/>
          <w:u w:color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gruppens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styrker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er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 xml:space="preserve"> den store variation </w:t>
      </w: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gennem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showet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 xml:space="preserve">. </w:t>
      </w:r>
    </w:p>
    <w:p w:rsidR="000934B3" w:rsidRDefault="000934B3" w:rsidP="000934B3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353535"/>
          <w:u w:color="353535"/>
          <w:lang w:val="en-US"/>
        </w:rPr>
      </w:pP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Instrumenteringen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 xml:space="preserve"> </w:t>
      </w:r>
      <w:proofErr w:type="spellStart"/>
      <w:proofErr w:type="gramStart"/>
      <w:r>
        <w:rPr>
          <w:rFonts w:ascii="Helvetica" w:hAnsi="Helvetica" w:cs="Helvetica"/>
          <w:color w:val="353535"/>
          <w:u w:color="353535"/>
          <w:lang w:val="en-US"/>
        </w:rPr>
        <w:t>og</w:t>
      </w:r>
      <w:proofErr w:type="spellEnd"/>
      <w:proofErr w:type="gramEnd"/>
      <w:r>
        <w:rPr>
          <w:rFonts w:ascii="Helvetica" w:hAnsi="Helvetica" w:cs="Helvetica"/>
          <w:color w:val="353535"/>
          <w:u w:color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udtrykket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varierer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ofte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fra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nummer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til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nummer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>.</w:t>
      </w:r>
    </w:p>
    <w:p w:rsidR="000934B3" w:rsidRDefault="000934B3" w:rsidP="000934B3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353535"/>
          <w:u w:color="353535"/>
          <w:lang w:val="en-US"/>
        </w:rPr>
      </w:pPr>
      <w:r>
        <w:rPr>
          <w:rFonts w:ascii="Helvetica" w:hAnsi="Helvetica" w:cs="Helvetica"/>
          <w:color w:val="353535"/>
          <w:u w:color="353535"/>
          <w:lang w:val="en-US"/>
        </w:rPr>
        <w:t xml:space="preserve">Fra </w:t>
      </w: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det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klangelige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 xml:space="preserve"> </w:t>
      </w:r>
      <w:proofErr w:type="spellStart"/>
      <w:proofErr w:type="gramStart"/>
      <w:r>
        <w:rPr>
          <w:rFonts w:ascii="Helvetica" w:hAnsi="Helvetica" w:cs="Helvetica"/>
          <w:color w:val="353535"/>
          <w:u w:color="353535"/>
          <w:lang w:val="en-US"/>
        </w:rPr>
        <w:t>og</w:t>
      </w:r>
      <w:proofErr w:type="spellEnd"/>
      <w:proofErr w:type="gramEnd"/>
      <w:r>
        <w:rPr>
          <w:rFonts w:ascii="Helvetica" w:hAnsi="Helvetica" w:cs="Helvetica"/>
          <w:color w:val="353535"/>
          <w:u w:color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æstetiske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til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fysisk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 xml:space="preserve"> percussive </w:t>
      </w: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og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energifyldt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 xml:space="preserve">. </w:t>
      </w:r>
    </w:p>
    <w:p w:rsidR="000934B3" w:rsidRDefault="000934B3" w:rsidP="000934B3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353535"/>
          <w:u w:color="353535"/>
          <w:lang w:val="en-US"/>
        </w:rPr>
      </w:pPr>
      <w:r>
        <w:rPr>
          <w:rFonts w:ascii="Helvetica" w:hAnsi="Helvetica" w:cs="Helvetica"/>
          <w:color w:val="353535"/>
          <w:u w:color="353535"/>
          <w:lang w:val="en-US"/>
        </w:rPr>
        <w:t xml:space="preserve">Fra </w:t>
      </w: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viriutiøse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indstuderede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passager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til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legende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improvisationer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 xml:space="preserve"> </w:t>
      </w:r>
      <w:proofErr w:type="spellStart"/>
      <w:proofErr w:type="gramStart"/>
      <w:r>
        <w:rPr>
          <w:rFonts w:ascii="Helvetica" w:hAnsi="Helvetica" w:cs="Helvetica"/>
          <w:color w:val="353535"/>
          <w:u w:color="353535"/>
          <w:lang w:val="en-US"/>
        </w:rPr>
        <w:t>og</w:t>
      </w:r>
      <w:proofErr w:type="spellEnd"/>
      <w:proofErr w:type="gramEnd"/>
      <w:r>
        <w:rPr>
          <w:rFonts w:ascii="Helvetica" w:hAnsi="Helvetica" w:cs="Helvetica"/>
          <w:color w:val="353535"/>
          <w:u w:color="353535"/>
          <w:lang w:val="en-US"/>
        </w:rPr>
        <w:t xml:space="preserve"> slapstick humor. </w:t>
      </w:r>
    </w:p>
    <w:p w:rsidR="000934B3" w:rsidRDefault="000934B3" w:rsidP="000934B3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353535"/>
          <w:u w:color="353535"/>
          <w:lang w:val="en-US"/>
        </w:rPr>
      </w:pP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Showet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har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 xml:space="preserve"> en </w:t>
      </w: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karakter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 xml:space="preserve"> </w:t>
      </w:r>
      <w:proofErr w:type="spellStart"/>
      <w:proofErr w:type="gramStart"/>
      <w:r>
        <w:rPr>
          <w:rFonts w:ascii="Helvetica" w:hAnsi="Helvetica" w:cs="Helvetica"/>
          <w:color w:val="353535"/>
          <w:u w:color="353535"/>
          <w:lang w:val="en-US"/>
        </w:rPr>
        <w:t>og</w:t>
      </w:r>
      <w:proofErr w:type="spellEnd"/>
      <w:proofErr w:type="gramEnd"/>
      <w:r>
        <w:rPr>
          <w:rFonts w:ascii="Helvetica" w:hAnsi="Helvetica" w:cs="Helvetica"/>
          <w:color w:val="353535"/>
          <w:u w:color="353535"/>
          <w:lang w:val="en-US"/>
        </w:rPr>
        <w:t xml:space="preserve"> en </w:t>
      </w: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kvalitet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 xml:space="preserve"> der </w:t>
      </w: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gør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 xml:space="preserve"> at </w:t>
      </w: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det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både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fungerer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 xml:space="preserve"> for et </w:t>
      </w: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voksent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publikum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og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som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familie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og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skolekoncerter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 xml:space="preserve">. </w:t>
      </w:r>
    </w:p>
    <w:p w:rsidR="000934B3" w:rsidRDefault="000934B3" w:rsidP="000934B3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353535"/>
          <w:u w:color="353535"/>
          <w:lang w:val="en-US"/>
        </w:rPr>
      </w:pPr>
    </w:p>
    <w:p w:rsidR="000934B3" w:rsidRDefault="000934B3" w:rsidP="000934B3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353535"/>
          <w:u w:color="353535"/>
          <w:lang w:val="en-US"/>
        </w:rPr>
      </w:pPr>
      <w:r>
        <w:rPr>
          <w:rFonts w:ascii="Helvetica" w:hAnsi="Helvetica" w:cs="Helvetica"/>
          <w:color w:val="353535"/>
          <w:u w:color="353535"/>
          <w:lang w:val="en-US"/>
        </w:rPr>
        <w:t xml:space="preserve">Links </w:t>
      </w: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til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 xml:space="preserve"> </w:t>
      </w: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videoer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>:</w:t>
      </w:r>
    </w:p>
    <w:p w:rsidR="000934B3" w:rsidRDefault="000934B3" w:rsidP="000934B3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353535"/>
          <w:u w:color="353535"/>
          <w:lang w:val="en-US"/>
        </w:rPr>
      </w:pPr>
    </w:p>
    <w:p w:rsidR="000934B3" w:rsidRDefault="000934B3" w:rsidP="000934B3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rPr>
          <w:rFonts w:ascii="Helvetica" w:hAnsi="Helvetica" w:cs="Helvetica"/>
          <w:color w:val="353535"/>
          <w:u w:color="353535"/>
          <w:lang w:val="en-US"/>
        </w:rPr>
      </w:pPr>
      <w:r>
        <w:rPr>
          <w:rFonts w:ascii="Helvetica" w:hAnsi="Helvetica" w:cs="Helvetica"/>
          <w:color w:val="353535"/>
          <w:u w:color="353535"/>
          <w:lang w:val="en-US"/>
        </w:rPr>
        <w:t xml:space="preserve">Live at theatre zebu teaser (Teaser for </w:t>
      </w: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udgivelse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>)</w:t>
      </w:r>
    </w:p>
    <w:p w:rsidR="000934B3" w:rsidRDefault="000934B3" w:rsidP="000934B3">
      <w:pPr>
        <w:widowControl w:val="0"/>
        <w:autoSpaceDE w:val="0"/>
        <w:autoSpaceDN w:val="0"/>
        <w:adjustRightInd w:val="0"/>
        <w:ind w:firstLine="1304"/>
        <w:rPr>
          <w:rFonts w:ascii="Helvetica" w:hAnsi="Helvetica" w:cs="Helvetica"/>
          <w:color w:val="353535"/>
          <w:u w:color="353535"/>
          <w:lang w:val="en-US"/>
        </w:rPr>
      </w:pPr>
      <w:r w:rsidRPr="00B83985">
        <w:rPr>
          <w:rFonts w:ascii="Helvetica" w:hAnsi="Helvetica" w:cs="Helvetica"/>
          <w:color w:val="353535"/>
          <w:u w:color="353535"/>
          <w:lang w:val="en-US"/>
        </w:rPr>
        <w:t>https://www.youtube.com/watch?v=f_4Ajg41uy0</w:t>
      </w:r>
    </w:p>
    <w:p w:rsidR="000934B3" w:rsidRDefault="000934B3" w:rsidP="000934B3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353535"/>
          <w:u w:color="353535"/>
          <w:lang w:val="en-US"/>
        </w:rPr>
      </w:pPr>
    </w:p>
    <w:p w:rsidR="000934B3" w:rsidRDefault="000934B3" w:rsidP="000934B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0"/>
        <w:rPr>
          <w:rFonts w:ascii="Helvetica" w:hAnsi="Helvetica" w:cs="Helvetica"/>
          <w:color w:val="353535"/>
          <w:u w:color="353535"/>
          <w:lang w:val="en-US"/>
        </w:rPr>
      </w:pPr>
      <w:r>
        <w:rPr>
          <w:rFonts w:ascii="Helvetica" w:hAnsi="Helvetica" w:cs="Helvetica"/>
          <w:color w:val="353535"/>
          <w:u w:color="353535"/>
          <w:lang w:val="en-US"/>
        </w:rPr>
        <w:t xml:space="preserve">Event </w:t>
      </w: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indslag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 xml:space="preserve"> (</w:t>
      </w: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fra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 xml:space="preserve"> Oslo)</w:t>
      </w:r>
    </w:p>
    <w:p w:rsidR="000934B3" w:rsidRDefault="000934B3" w:rsidP="000934B3">
      <w:pPr>
        <w:widowControl w:val="0"/>
        <w:autoSpaceDE w:val="0"/>
        <w:autoSpaceDN w:val="0"/>
        <w:adjustRightInd w:val="0"/>
        <w:ind w:firstLine="1304"/>
        <w:rPr>
          <w:rFonts w:ascii="Helvetica" w:hAnsi="Helvetica" w:cs="Helvetica"/>
          <w:color w:val="353535"/>
          <w:u w:color="353535"/>
          <w:lang w:val="en-US"/>
        </w:rPr>
      </w:pPr>
      <w:r w:rsidRPr="00B83985">
        <w:rPr>
          <w:rFonts w:ascii="Helvetica" w:hAnsi="Helvetica" w:cs="Helvetica"/>
          <w:color w:val="353535"/>
          <w:u w:color="353535"/>
          <w:lang w:val="en-US"/>
        </w:rPr>
        <w:t>https://vimeo.com/213517530</w:t>
      </w:r>
    </w:p>
    <w:p w:rsidR="000934B3" w:rsidRDefault="000934B3" w:rsidP="000934B3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353535"/>
          <w:u w:color="353535"/>
          <w:lang w:val="en-US"/>
        </w:rPr>
      </w:pPr>
    </w:p>
    <w:p w:rsidR="000934B3" w:rsidRDefault="000934B3" w:rsidP="000934B3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0"/>
        <w:rPr>
          <w:rFonts w:ascii="Helvetica" w:hAnsi="Helvetica" w:cs="Helvetica"/>
          <w:color w:val="353535"/>
          <w:u w:color="353535"/>
          <w:lang w:val="en-US"/>
        </w:rPr>
      </w:pPr>
      <w:proofErr w:type="spellStart"/>
      <w:r>
        <w:rPr>
          <w:rFonts w:ascii="Helvetica" w:hAnsi="Helvetica" w:cs="Helvetica"/>
          <w:color w:val="353535"/>
          <w:u w:color="353535"/>
          <w:lang w:val="en-US"/>
        </w:rPr>
        <w:t>Skolekoncert</w:t>
      </w:r>
      <w:proofErr w:type="spellEnd"/>
      <w:r>
        <w:rPr>
          <w:rFonts w:ascii="Helvetica" w:hAnsi="Helvetica" w:cs="Helvetica"/>
          <w:color w:val="353535"/>
          <w:u w:color="353535"/>
          <w:lang w:val="en-US"/>
        </w:rPr>
        <w:t xml:space="preserve"> teaser </w:t>
      </w:r>
    </w:p>
    <w:p w:rsidR="000934B3" w:rsidRDefault="000934B3" w:rsidP="000934B3">
      <w:pPr>
        <w:widowControl w:val="0"/>
        <w:autoSpaceDE w:val="0"/>
        <w:autoSpaceDN w:val="0"/>
        <w:adjustRightInd w:val="0"/>
        <w:ind w:firstLine="1304"/>
        <w:rPr>
          <w:rFonts w:ascii="Helvetica" w:hAnsi="Helvetica" w:cs="Helvetica"/>
          <w:color w:val="353535"/>
          <w:u w:color="353535"/>
          <w:lang w:val="en-US"/>
        </w:rPr>
      </w:pPr>
      <w:hyperlink r:id="rId6" w:history="1">
        <w:r w:rsidRPr="00BF25CB">
          <w:rPr>
            <w:rStyle w:val="Llink"/>
            <w:rFonts w:ascii="Helvetica" w:hAnsi="Helvetica" w:cs="Helvetica"/>
            <w:u w:color="353535"/>
            <w:lang w:val="en-US"/>
          </w:rPr>
          <w:t>https://www.youtube.com/watch?v=PwVe5oP6yCo</w:t>
        </w:r>
      </w:hyperlink>
    </w:p>
    <w:p w:rsidR="000934B3" w:rsidRDefault="000934B3" w:rsidP="000934B3">
      <w:pPr>
        <w:widowControl w:val="0"/>
        <w:autoSpaceDE w:val="0"/>
        <w:autoSpaceDN w:val="0"/>
        <w:adjustRightInd w:val="0"/>
        <w:ind w:firstLine="1304"/>
        <w:rPr>
          <w:rFonts w:ascii="Helvetica" w:hAnsi="Helvetica" w:cs="Helvetica"/>
          <w:color w:val="353535"/>
          <w:u w:color="353535"/>
          <w:lang w:val="en-US"/>
        </w:rPr>
      </w:pPr>
    </w:p>
    <w:p w:rsidR="000934B3" w:rsidRPr="00B83985" w:rsidRDefault="000934B3" w:rsidP="000934B3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353535"/>
          <w:u w:color="353535"/>
          <w:lang w:val="en-US"/>
        </w:rPr>
      </w:pPr>
      <w:r>
        <w:rPr>
          <w:rFonts w:ascii="Helvetica" w:hAnsi="Helvetica" w:cs="Helvetica"/>
          <w:color w:val="353535"/>
          <w:u w:color="353535"/>
          <w:lang w:val="en-US"/>
        </w:rPr>
        <w:t>4.</w:t>
      </w:r>
      <w:r>
        <w:rPr>
          <w:rFonts w:ascii="Helvetica" w:hAnsi="Helvetica" w:cs="Helvetica"/>
          <w:color w:val="353535"/>
          <w:u w:color="353535"/>
          <w:lang w:val="en-US"/>
        </w:rPr>
        <w:tab/>
      </w:r>
      <w:r w:rsidRPr="00B83985">
        <w:rPr>
          <w:rFonts w:ascii="Helvetica" w:hAnsi="Helvetica" w:cs="Helvetica"/>
          <w:color w:val="353535"/>
          <w:u w:color="353535"/>
          <w:lang w:val="en-US"/>
        </w:rPr>
        <w:t>BRF + BOOOM</w:t>
      </w:r>
      <w:r>
        <w:rPr>
          <w:rFonts w:ascii="Helvetica" w:hAnsi="Helvetica" w:cs="Helvetica"/>
          <w:color w:val="353535"/>
          <w:u w:color="353535"/>
          <w:lang w:val="en-US"/>
        </w:rPr>
        <w:t xml:space="preserve"> Workshop</w:t>
      </w:r>
      <w:bookmarkStart w:id="0" w:name="_GoBack"/>
      <w:bookmarkEnd w:id="0"/>
      <w:r w:rsidRPr="00B83985">
        <w:rPr>
          <w:rFonts w:ascii="Helvetica" w:hAnsi="Helvetica" w:cs="Helvetica"/>
          <w:color w:val="353535"/>
          <w:u w:color="353535"/>
          <w:lang w:val="en-US"/>
        </w:rPr>
        <w:t xml:space="preserve"> (med 320 </w:t>
      </w:r>
      <w:proofErr w:type="spellStart"/>
      <w:r w:rsidRPr="00B83985">
        <w:rPr>
          <w:rFonts w:ascii="Helvetica" w:hAnsi="Helvetica" w:cs="Helvetica"/>
          <w:color w:val="353535"/>
          <w:u w:color="353535"/>
          <w:lang w:val="en-US"/>
        </w:rPr>
        <w:t>børn</w:t>
      </w:r>
      <w:proofErr w:type="spellEnd"/>
      <w:r w:rsidRPr="00B83985">
        <w:rPr>
          <w:rFonts w:ascii="Helvetica" w:hAnsi="Helvetica" w:cs="Helvetica"/>
          <w:color w:val="353535"/>
          <w:u w:color="353535"/>
          <w:lang w:val="en-US"/>
        </w:rPr>
        <w:t xml:space="preserve"> </w:t>
      </w:r>
      <w:proofErr w:type="spellStart"/>
      <w:r w:rsidRPr="00B83985">
        <w:rPr>
          <w:rFonts w:ascii="Helvetica" w:hAnsi="Helvetica" w:cs="Helvetica"/>
          <w:color w:val="353535"/>
          <w:u w:color="353535"/>
          <w:lang w:val="en-US"/>
        </w:rPr>
        <w:t>på</w:t>
      </w:r>
      <w:proofErr w:type="spellEnd"/>
      <w:r w:rsidRPr="00B83985">
        <w:rPr>
          <w:rFonts w:ascii="Helvetica" w:hAnsi="Helvetica" w:cs="Helvetica"/>
          <w:color w:val="353535"/>
          <w:u w:color="353535"/>
          <w:lang w:val="en-US"/>
        </w:rPr>
        <w:t xml:space="preserve"> </w:t>
      </w:r>
      <w:proofErr w:type="spellStart"/>
      <w:r w:rsidRPr="00B83985">
        <w:rPr>
          <w:rFonts w:ascii="Helvetica" w:hAnsi="Helvetica" w:cs="Helvetica"/>
          <w:color w:val="353535"/>
          <w:u w:color="353535"/>
          <w:lang w:val="en-US"/>
        </w:rPr>
        <w:t>trommer</w:t>
      </w:r>
      <w:proofErr w:type="spellEnd"/>
      <w:r w:rsidRPr="00B83985">
        <w:rPr>
          <w:rFonts w:ascii="Helvetica" w:hAnsi="Helvetica" w:cs="Helvetica"/>
          <w:color w:val="353535"/>
          <w:u w:color="353535"/>
          <w:lang w:val="en-US"/>
        </w:rPr>
        <w:t>)</w:t>
      </w:r>
    </w:p>
    <w:p w:rsidR="000934B3" w:rsidRPr="00B83985" w:rsidRDefault="000934B3" w:rsidP="000934B3">
      <w:pPr>
        <w:pStyle w:val="Listeafsnit"/>
        <w:widowControl w:val="0"/>
        <w:autoSpaceDE w:val="0"/>
        <w:autoSpaceDN w:val="0"/>
        <w:adjustRightInd w:val="0"/>
        <w:ind w:firstLine="584"/>
        <w:rPr>
          <w:rFonts w:ascii="Helvetica" w:hAnsi="Helvetica" w:cs="Helvetica"/>
          <w:color w:val="353535"/>
          <w:u w:color="353535"/>
          <w:lang w:val="en-US"/>
        </w:rPr>
      </w:pPr>
      <w:r w:rsidRPr="00B83985">
        <w:rPr>
          <w:rFonts w:ascii="Helvetica" w:hAnsi="Helvetica" w:cs="Helvetica"/>
          <w:color w:val="353535"/>
          <w:u w:color="353535"/>
          <w:lang w:val="en-US"/>
        </w:rPr>
        <w:t>https://www.youtube.com/watch</w:t>
      </w:r>
      <w:proofErr w:type="gramStart"/>
      <w:r w:rsidRPr="00B83985">
        <w:rPr>
          <w:rFonts w:ascii="Helvetica" w:hAnsi="Helvetica" w:cs="Helvetica"/>
          <w:color w:val="353535"/>
          <w:u w:color="353535"/>
          <w:lang w:val="en-US"/>
        </w:rPr>
        <w:t>?v</w:t>
      </w:r>
      <w:proofErr w:type="gramEnd"/>
      <w:r w:rsidRPr="00B83985">
        <w:rPr>
          <w:rFonts w:ascii="Helvetica" w:hAnsi="Helvetica" w:cs="Helvetica"/>
          <w:color w:val="353535"/>
          <w:u w:color="353535"/>
          <w:lang w:val="en-US"/>
        </w:rPr>
        <w:t>=7aiJFzy472U</w:t>
      </w:r>
    </w:p>
    <w:p w:rsidR="009D35BD" w:rsidRDefault="009D35BD"/>
    <w:sectPr w:rsidR="009D35BD" w:rsidSect="004B110D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4B3"/>
    <w:rsid w:val="000934B3"/>
    <w:rsid w:val="003650EF"/>
    <w:rsid w:val="004B110D"/>
    <w:rsid w:val="00532238"/>
    <w:rsid w:val="009D3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8DEB5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4B3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0934B3"/>
    <w:pPr>
      <w:ind w:left="720"/>
      <w:contextualSpacing/>
    </w:pPr>
  </w:style>
  <w:style w:type="character" w:styleId="Llink">
    <w:name w:val="Hyperlink"/>
    <w:basedOn w:val="Standardskrifttypeiafsnit"/>
    <w:uiPriority w:val="99"/>
    <w:unhideWhenUsed/>
    <w:rsid w:val="000934B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4B3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0934B3"/>
    <w:pPr>
      <w:ind w:left="720"/>
      <w:contextualSpacing/>
    </w:pPr>
  </w:style>
  <w:style w:type="character" w:styleId="Llink">
    <w:name w:val="Hyperlink"/>
    <w:basedOn w:val="Standardskrifttypeiafsnit"/>
    <w:uiPriority w:val="99"/>
    <w:unhideWhenUsed/>
    <w:rsid w:val="000934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www.youtube.com/watch?v=PwVe5oP6yCo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208</Words>
  <Characters>1271</Characters>
  <Application>Microsoft Macintosh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2018-07-30T09:58:00Z</dcterms:created>
  <dcterms:modified xsi:type="dcterms:W3CDTF">2018-07-30T10:01:00Z</dcterms:modified>
</cp:coreProperties>
</file>